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05393" w14:textId="357A8DFD" w:rsidR="00081DD2" w:rsidRDefault="00081DD2" w:rsidP="004C454B">
      <w:pPr>
        <w:spacing w:line="271" w:lineRule="auto"/>
        <w:jc w:val="center"/>
        <w:rPr>
          <w:rFonts w:asciiTheme="minorHAnsi" w:hAnsiTheme="minorHAnsi" w:cs="Arial"/>
          <w:b/>
          <w:noProof/>
          <w:lang w:val="pl-PL"/>
        </w:rPr>
      </w:pPr>
    </w:p>
    <w:p w14:paraId="172F156A" w14:textId="5FCD5DB3" w:rsidR="005E6B89" w:rsidRPr="00E61382" w:rsidRDefault="005E6B89" w:rsidP="001E6CE8">
      <w:pPr>
        <w:spacing w:line="271" w:lineRule="auto"/>
        <w:jc w:val="right"/>
        <w:rPr>
          <w:rFonts w:asciiTheme="minorHAnsi" w:hAnsiTheme="minorHAnsi" w:cs="Arial"/>
          <w:b/>
          <w:lang w:val="pl-PL"/>
        </w:rPr>
      </w:pPr>
      <w:r w:rsidRPr="00E61382">
        <w:rPr>
          <w:rFonts w:asciiTheme="minorHAnsi" w:hAnsiTheme="minorHAnsi" w:cs="Arial"/>
          <w:b/>
          <w:lang w:val="pl-PL"/>
        </w:rPr>
        <w:t xml:space="preserve">Załącznik nr </w:t>
      </w:r>
      <w:r>
        <w:rPr>
          <w:rFonts w:asciiTheme="minorHAnsi" w:hAnsiTheme="minorHAnsi" w:cs="Arial"/>
          <w:b/>
          <w:lang w:val="pl-PL"/>
        </w:rPr>
        <w:t>5</w:t>
      </w:r>
      <w:r w:rsidRPr="00E61382">
        <w:rPr>
          <w:rFonts w:asciiTheme="minorHAnsi" w:hAnsiTheme="minorHAnsi" w:cs="Arial"/>
          <w:b/>
          <w:lang w:val="pl-PL"/>
        </w:rPr>
        <w:t xml:space="preserve"> do SWZ</w:t>
      </w:r>
    </w:p>
    <w:p w14:paraId="04553065" w14:textId="77777777" w:rsidR="005E6B89" w:rsidRPr="00287645" w:rsidRDefault="005E6B89" w:rsidP="005E6B89">
      <w:pPr>
        <w:spacing w:line="271" w:lineRule="auto"/>
        <w:jc w:val="right"/>
        <w:rPr>
          <w:rFonts w:asciiTheme="minorHAnsi" w:hAnsiTheme="minorHAnsi" w:cs="Arial"/>
          <w:b/>
          <w:sz w:val="22"/>
          <w:szCs w:val="22"/>
          <w:lang w:val="pl-PL"/>
        </w:rPr>
      </w:pPr>
    </w:p>
    <w:tbl>
      <w:tblPr>
        <w:tblW w:w="904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07"/>
      </w:tblGrid>
      <w:tr w:rsidR="005E6B89" w:rsidRPr="00287645" w14:paraId="29D32F30" w14:textId="77777777" w:rsidTr="008A77DE">
        <w:trPr>
          <w:trHeight w:val="567"/>
        </w:trPr>
        <w:tc>
          <w:tcPr>
            <w:tcW w:w="3636" w:type="dxa"/>
            <w:shd w:val="clear" w:color="auto" w:fill="F2F2F2" w:themeFill="background1" w:themeFillShade="F2"/>
            <w:vAlign w:val="center"/>
          </w:tcPr>
          <w:p w14:paraId="532E3E99" w14:textId="77777777" w:rsidR="005E6B89" w:rsidRPr="00287645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14:paraId="30245E5B" w14:textId="77777777" w:rsidR="005E6B89" w:rsidRPr="00287645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14:paraId="7E449CAD" w14:textId="77777777" w:rsidR="005E6B89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14:paraId="293B8DF6" w14:textId="77777777" w:rsidR="005E6B89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</w:pPr>
          </w:p>
          <w:p w14:paraId="6CC1EC9B" w14:textId="77777777" w:rsidR="005E6B89" w:rsidRPr="00287645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Nazwa Wykonawcy/Wykonawców</w:t>
            </w:r>
          </w:p>
        </w:tc>
        <w:tc>
          <w:tcPr>
            <w:tcW w:w="5407" w:type="dxa"/>
            <w:shd w:val="clear" w:color="auto" w:fill="F2F2F2" w:themeFill="background1" w:themeFillShade="F2"/>
            <w:vAlign w:val="center"/>
          </w:tcPr>
          <w:p w14:paraId="669EF922" w14:textId="77777777" w:rsidR="005E6B89" w:rsidRPr="0039290F" w:rsidRDefault="005E6B89" w:rsidP="008A77DE">
            <w:pPr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  <w:r w:rsidRPr="0039290F"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  <w:t xml:space="preserve">Oświadczenie </w:t>
            </w:r>
          </w:p>
          <w:p w14:paraId="7BC86CE2" w14:textId="77777777" w:rsidR="005E6B89" w:rsidRPr="0039290F" w:rsidRDefault="005E6B89" w:rsidP="008A77DE">
            <w:pPr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  <w:r w:rsidRPr="0039290F"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  <w:t xml:space="preserve">o przynależności lub braku przynależności </w:t>
            </w:r>
          </w:p>
          <w:p w14:paraId="53060AA5" w14:textId="77777777" w:rsidR="005E6B89" w:rsidRPr="00287645" w:rsidRDefault="005E6B89" w:rsidP="008A77D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pl-PL"/>
              </w:rPr>
            </w:pPr>
            <w:r w:rsidRPr="0039290F"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  <w:t>do tej samej grupy kapitałowej</w:t>
            </w:r>
          </w:p>
        </w:tc>
      </w:tr>
    </w:tbl>
    <w:p w14:paraId="25C616B6" w14:textId="77777777" w:rsidR="005E6B89" w:rsidRPr="00287645" w:rsidRDefault="005E6B89" w:rsidP="005E6B89">
      <w:pPr>
        <w:spacing w:line="271" w:lineRule="auto"/>
        <w:rPr>
          <w:rFonts w:asciiTheme="minorHAnsi" w:hAnsiTheme="minorHAnsi" w:cs="Arial"/>
          <w:sz w:val="22"/>
          <w:szCs w:val="22"/>
          <w:lang w:val="pl-PL"/>
        </w:rPr>
      </w:pPr>
    </w:p>
    <w:p w14:paraId="3AEDF6AA" w14:textId="77777777" w:rsidR="005E6B89" w:rsidRPr="00287645" w:rsidRDefault="005E6B89" w:rsidP="005E6B89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287645">
        <w:rPr>
          <w:rFonts w:asciiTheme="minorHAnsi" w:hAnsiTheme="minorHAnsi" w:cs="Arial"/>
          <w:sz w:val="22"/>
          <w:szCs w:val="22"/>
          <w:lang w:val="pl-PL"/>
        </w:rPr>
        <w:t>J</w:t>
      </w:r>
      <w:r>
        <w:rPr>
          <w:rFonts w:asciiTheme="minorHAnsi" w:hAnsiTheme="minorHAnsi" w:cs="Arial"/>
          <w:sz w:val="22"/>
          <w:szCs w:val="22"/>
          <w:lang w:val="pl-PL"/>
        </w:rPr>
        <w:t xml:space="preserve">a </w:t>
      </w:r>
      <w:r w:rsidRPr="00287645">
        <w:rPr>
          <w:rFonts w:asciiTheme="minorHAnsi" w:hAnsiTheme="minorHAnsi" w:cs="Arial"/>
          <w:sz w:val="22"/>
          <w:szCs w:val="22"/>
          <w:lang w:val="pl-PL"/>
        </w:rPr>
        <w:t>(</w:t>
      </w:r>
      <w:r>
        <w:rPr>
          <w:rFonts w:asciiTheme="minorHAnsi" w:hAnsiTheme="minorHAnsi" w:cs="Arial"/>
          <w:sz w:val="22"/>
          <w:szCs w:val="22"/>
          <w:lang w:val="pl-PL"/>
        </w:rPr>
        <w:t>my</w:t>
      </w:r>
      <w:r w:rsidRPr="00287645">
        <w:rPr>
          <w:rFonts w:asciiTheme="minorHAnsi" w:hAnsiTheme="minorHAnsi" w:cs="Arial"/>
          <w:sz w:val="22"/>
          <w:szCs w:val="22"/>
          <w:lang w:val="pl-PL"/>
        </w:rPr>
        <w:t xml:space="preserve">) </w:t>
      </w:r>
      <w:r>
        <w:rPr>
          <w:rFonts w:asciiTheme="minorHAnsi" w:hAnsiTheme="minorHAnsi" w:cs="Arial"/>
          <w:sz w:val="22"/>
          <w:szCs w:val="22"/>
          <w:lang w:val="pl-PL"/>
        </w:rPr>
        <w:t xml:space="preserve">niżej podpisany (ni) </w:t>
      </w:r>
    </w:p>
    <w:p w14:paraId="561CA682" w14:textId="77777777" w:rsidR="005E6B89" w:rsidRPr="0056447B" w:rsidRDefault="005E6B89" w:rsidP="005E6B89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56447B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242C9F65" w14:textId="77777777" w:rsidR="005E6B89" w:rsidRPr="0056447B" w:rsidRDefault="005E6B89" w:rsidP="005E6B89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5EEBBB2F" w14:textId="77777777" w:rsidR="005E6B89" w:rsidRPr="0056447B" w:rsidRDefault="005E6B89" w:rsidP="005E6B89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56447B">
        <w:rPr>
          <w:rFonts w:asciiTheme="minorHAnsi" w:hAnsiTheme="minorHAnsi" w:cs="Arial"/>
          <w:sz w:val="22"/>
          <w:szCs w:val="22"/>
          <w:lang w:val="pl-PL"/>
        </w:rPr>
        <w:t>działając w imieniu i na rzecz</w:t>
      </w:r>
    </w:p>
    <w:p w14:paraId="1478DD95" w14:textId="77777777" w:rsidR="005E6B89" w:rsidRPr="0056447B" w:rsidRDefault="005E6B89" w:rsidP="005E6B89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56447B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7BD958FE" w14:textId="77777777" w:rsidR="005E6B89" w:rsidRPr="007F4533" w:rsidRDefault="005E6B89" w:rsidP="005E6B89">
      <w:pPr>
        <w:spacing w:line="271" w:lineRule="auto"/>
        <w:ind w:left="2160" w:firstLine="720"/>
        <w:jc w:val="both"/>
        <w:rPr>
          <w:rFonts w:asciiTheme="minorHAnsi" w:hAnsiTheme="minorHAnsi" w:cs="Arial"/>
          <w:i/>
          <w:sz w:val="22"/>
          <w:szCs w:val="22"/>
          <w:lang w:val="pl-PL"/>
        </w:rPr>
      </w:pPr>
      <w:r w:rsidRPr="0056447B">
        <w:rPr>
          <w:rFonts w:asciiTheme="minorHAnsi" w:hAnsiTheme="minorHAnsi" w:cs="Arial"/>
          <w:i/>
          <w:sz w:val="22"/>
          <w:szCs w:val="22"/>
          <w:lang w:val="pl-PL"/>
        </w:rPr>
        <w:t xml:space="preserve">    </w:t>
      </w:r>
      <w:r w:rsidRPr="007F4533">
        <w:rPr>
          <w:rFonts w:asciiTheme="minorHAnsi" w:hAnsiTheme="minorHAnsi" w:cs="Arial"/>
          <w:i/>
          <w:sz w:val="22"/>
          <w:szCs w:val="22"/>
          <w:lang w:val="pl-PL"/>
        </w:rPr>
        <w:t>(pełna nazwa wykonawcy)</w:t>
      </w:r>
    </w:p>
    <w:p w14:paraId="5C380D7F" w14:textId="77777777" w:rsidR="005E6B89" w:rsidRPr="007F4533" w:rsidRDefault="005E6B89" w:rsidP="005E6B89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7F4533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6D6A997A" w14:textId="77777777" w:rsidR="005E6B89" w:rsidRPr="007F4533" w:rsidRDefault="005E6B89" w:rsidP="005E6B89">
      <w:pPr>
        <w:spacing w:line="271" w:lineRule="auto"/>
        <w:ind w:left="2160" w:firstLine="720"/>
        <w:rPr>
          <w:rFonts w:asciiTheme="minorHAnsi" w:hAnsiTheme="minorHAnsi" w:cs="Arial"/>
          <w:i/>
          <w:sz w:val="22"/>
          <w:szCs w:val="22"/>
          <w:lang w:val="pl-PL"/>
        </w:rPr>
      </w:pPr>
      <w:r w:rsidRPr="007F4533">
        <w:rPr>
          <w:rFonts w:asciiTheme="minorHAnsi" w:hAnsiTheme="minorHAnsi" w:cs="Arial"/>
          <w:i/>
          <w:sz w:val="22"/>
          <w:szCs w:val="22"/>
          <w:lang w:val="pl-PL"/>
        </w:rPr>
        <w:t xml:space="preserve"> (adres siedziby wykonawcy)</w:t>
      </w:r>
    </w:p>
    <w:p w14:paraId="5E25522D" w14:textId="132BF898" w:rsidR="00B93527" w:rsidRPr="00B93527" w:rsidRDefault="005E6B89" w:rsidP="007E5E1B">
      <w:pPr>
        <w:jc w:val="both"/>
        <w:rPr>
          <w:rFonts w:asciiTheme="minorHAnsi" w:eastAsiaTheme="minorHAnsi" w:hAnsiTheme="minorHAnsi" w:cs="Arial"/>
          <w:b/>
          <w:bCs/>
          <w:lang w:val="pl-PL"/>
        </w:rPr>
      </w:pPr>
      <w:r w:rsidRPr="007F4533">
        <w:rPr>
          <w:rFonts w:asciiTheme="minorHAnsi" w:hAnsiTheme="minorHAnsi" w:cs="Arial"/>
          <w:lang w:val="pl-PL"/>
        </w:rPr>
        <w:t xml:space="preserve">w odpowiedzi na wezwanie Zamawiającego w postępowaniu o udzielenie zamówienia publicznego prowadzonego w trybie podstawowym na podstawie art. 275 pkt </w:t>
      </w:r>
      <w:r w:rsidR="00D535D7">
        <w:rPr>
          <w:rFonts w:asciiTheme="minorHAnsi" w:hAnsiTheme="minorHAnsi" w:cs="Arial"/>
          <w:lang w:val="pl-PL"/>
        </w:rPr>
        <w:t xml:space="preserve">2 </w:t>
      </w:r>
      <w:r w:rsidRPr="007F4533">
        <w:rPr>
          <w:rFonts w:asciiTheme="minorHAnsi" w:hAnsiTheme="minorHAnsi" w:cs="Arial"/>
          <w:lang w:val="pl-PL"/>
        </w:rPr>
        <w:t xml:space="preserve">ustawy </w:t>
      </w:r>
      <w:proofErr w:type="spellStart"/>
      <w:r w:rsidRPr="007F4533">
        <w:rPr>
          <w:rFonts w:asciiTheme="minorHAnsi" w:hAnsiTheme="minorHAnsi" w:cs="Arial"/>
          <w:lang w:val="pl-PL"/>
        </w:rPr>
        <w:t>Pzp</w:t>
      </w:r>
      <w:proofErr w:type="spellEnd"/>
      <w:r w:rsidRPr="007F4533">
        <w:rPr>
          <w:rFonts w:asciiTheme="minorHAnsi" w:hAnsiTheme="minorHAnsi" w:cs="Arial"/>
          <w:lang w:val="pl-PL"/>
        </w:rPr>
        <w:t xml:space="preserve"> </w:t>
      </w:r>
      <w:r w:rsidR="0079237C" w:rsidRPr="007F4533">
        <w:rPr>
          <w:rFonts w:asciiTheme="minorHAnsi" w:eastAsiaTheme="minorHAnsi" w:hAnsiTheme="minorHAnsi" w:cs="Arial"/>
          <w:lang w:val="pl-PL"/>
        </w:rPr>
        <w:t xml:space="preserve">na </w:t>
      </w:r>
      <w:r w:rsidR="007E5E1B" w:rsidRPr="007E5E1B">
        <w:rPr>
          <w:rFonts w:asciiTheme="minorHAnsi" w:eastAsiaTheme="minorHAnsi" w:hAnsiTheme="minorHAnsi" w:cs="Arial"/>
          <w:b/>
          <w:bCs/>
          <w:lang w:val="pl-PL"/>
        </w:rPr>
        <w:t>remont odcinka drogi nr 160009N, dz. nr geod. 151/1 obręb Stary Dwór</w:t>
      </w:r>
    </w:p>
    <w:p w14:paraId="4237F90E" w14:textId="77777777" w:rsidR="00B93527" w:rsidRPr="00463DFD" w:rsidRDefault="00B93527" w:rsidP="00F341E4">
      <w:pPr>
        <w:jc w:val="both"/>
        <w:rPr>
          <w:rFonts w:asciiTheme="minorHAnsi" w:eastAsiaTheme="minorHAnsi" w:hAnsiTheme="minorHAnsi" w:cs="Arial"/>
          <w:b/>
          <w:bCs/>
          <w:szCs w:val="22"/>
          <w:lang w:val="pl-PL"/>
        </w:rPr>
      </w:pPr>
    </w:p>
    <w:p w14:paraId="2D36CEF3" w14:textId="38ED3B39" w:rsidR="0079237C" w:rsidRDefault="0079237C" w:rsidP="005E6B89">
      <w:pPr>
        <w:jc w:val="both"/>
        <w:rPr>
          <w:rFonts w:asciiTheme="minorHAnsi" w:hAnsiTheme="minorHAnsi" w:cs="Arial"/>
          <w:b/>
          <w:bCs/>
        </w:rPr>
      </w:pPr>
    </w:p>
    <w:p w14:paraId="11A85827" w14:textId="77777777" w:rsidR="00081DD2" w:rsidRPr="007F4533" w:rsidRDefault="00081DD2" w:rsidP="005E6B89">
      <w:pPr>
        <w:jc w:val="both"/>
        <w:rPr>
          <w:rFonts w:asciiTheme="minorHAnsi" w:eastAsiaTheme="minorHAnsi" w:hAnsiTheme="minorHAnsi" w:cs="Arial"/>
          <w:b/>
          <w:bCs/>
          <w:lang w:val="pl-PL"/>
        </w:rPr>
      </w:pPr>
    </w:p>
    <w:p w14:paraId="21646CCE" w14:textId="77777777" w:rsidR="005E6B89" w:rsidRPr="007F4533" w:rsidRDefault="005E6B89" w:rsidP="005E6B89">
      <w:pPr>
        <w:pStyle w:val="Bezodstpw"/>
        <w:numPr>
          <w:ilvl w:val="0"/>
          <w:numId w:val="38"/>
        </w:numPr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="Arial"/>
          <w:lang w:val="pl-PL"/>
        </w:rPr>
      </w:pPr>
      <w:r w:rsidRPr="007F4533">
        <w:rPr>
          <w:rFonts w:asciiTheme="minorHAnsi" w:hAnsiTheme="minorHAnsi" w:cs="Arial"/>
          <w:lang w:val="pl-PL"/>
        </w:rPr>
        <w:t xml:space="preserve">Informuję (my), że Wykonawca, którego reprezentuję (my) nie należy do grupy kapitałowej, o której mowa w art. 108 ust. 1 pkt 5 ustawy Prawo zamówień publicznych. </w:t>
      </w:r>
    </w:p>
    <w:p w14:paraId="625E5706" w14:textId="77777777" w:rsidR="005E6B89" w:rsidRPr="00225E9A" w:rsidRDefault="005E6B89" w:rsidP="005E6B89">
      <w:pPr>
        <w:pStyle w:val="Bezodstpw"/>
        <w:numPr>
          <w:ilvl w:val="0"/>
          <w:numId w:val="38"/>
        </w:numPr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="Arial"/>
          <w:lang w:val="pl-PL"/>
        </w:rPr>
      </w:pPr>
      <w:r w:rsidRPr="007F4533">
        <w:rPr>
          <w:rFonts w:asciiTheme="minorHAnsi" w:hAnsiTheme="minorHAnsi" w:cs="Arial"/>
          <w:lang w:val="pl-PL"/>
        </w:rPr>
        <w:t>Informuję (my), że Wykonawca, którego reprezentuję (my) należy do grupy kapitałowej, o której mowa</w:t>
      </w:r>
      <w:r w:rsidRPr="00225E9A">
        <w:rPr>
          <w:rFonts w:asciiTheme="minorHAnsi" w:hAnsiTheme="minorHAnsi" w:cs="Arial"/>
          <w:lang w:val="pl-PL"/>
        </w:rPr>
        <w:t xml:space="preserve"> w art. 108 ust. 1 pkt 5 ustawy Prawo zamówień publicznych, wraz </w:t>
      </w:r>
      <w:r w:rsidRPr="00225E9A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225E9A">
        <w:rPr>
          <w:rFonts w:asciiTheme="minorHAnsi" w:hAnsiTheme="minorHAnsi" w:cstheme="minorHAnsi"/>
        </w:rPr>
        <w:t>następującymi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wykonawcami</w:t>
      </w:r>
      <w:proofErr w:type="spellEnd"/>
      <w:r w:rsidRPr="00225E9A">
        <w:rPr>
          <w:rFonts w:asciiTheme="minorHAnsi" w:hAnsiTheme="minorHAnsi" w:cstheme="minorHAnsi"/>
        </w:rPr>
        <w:t xml:space="preserve">, </w:t>
      </w:r>
      <w:proofErr w:type="spellStart"/>
      <w:r w:rsidRPr="00225E9A">
        <w:rPr>
          <w:rFonts w:asciiTheme="minorHAnsi" w:hAnsiTheme="minorHAnsi" w:cstheme="minorHAnsi"/>
        </w:rPr>
        <w:t>którzy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złożyli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odrębne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oferty</w:t>
      </w:r>
      <w:proofErr w:type="spellEnd"/>
      <w:r w:rsidRPr="00225E9A">
        <w:rPr>
          <w:rFonts w:asciiTheme="minorHAnsi" w:hAnsiTheme="minorHAnsi" w:cstheme="minorHAnsi"/>
        </w:rPr>
        <w:t xml:space="preserve"> w </w:t>
      </w:r>
      <w:proofErr w:type="spellStart"/>
      <w:r w:rsidRPr="00225E9A">
        <w:rPr>
          <w:rFonts w:asciiTheme="minorHAnsi" w:hAnsiTheme="minorHAnsi" w:cstheme="minorHAnsi"/>
        </w:rPr>
        <w:t>niniejszym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postępowaniu</w:t>
      </w:r>
      <w:proofErr w:type="spellEnd"/>
      <w:r w:rsidRPr="00225E9A">
        <w:rPr>
          <w:rFonts w:asciiTheme="minorHAnsi" w:hAnsiTheme="minorHAnsi" w:cs="Arial"/>
          <w:lang w:val="pl-PL"/>
        </w:rPr>
        <w:t xml:space="preserve">. </w:t>
      </w:r>
    </w:p>
    <w:p w14:paraId="583D7218" w14:textId="77777777" w:rsidR="005E6B89" w:rsidRPr="002639E2" w:rsidRDefault="005E6B89" w:rsidP="005E6B89">
      <w:pPr>
        <w:pStyle w:val="Akapitzlist"/>
        <w:spacing w:before="240"/>
        <w:jc w:val="both"/>
        <w:rPr>
          <w:rFonts w:asciiTheme="minorHAnsi" w:eastAsiaTheme="minorHAnsi" w:hAnsiTheme="minorHAnsi" w:cs="Arial"/>
          <w:sz w:val="18"/>
          <w:szCs w:val="18"/>
          <w:lang w:val="pl-PL"/>
        </w:rPr>
      </w:pPr>
      <w:r w:rsidRPr="0056447B">
        <w:rPr>
          <w:rFonts w:asciiTheme="minorHAnsi" w:eastAsiaTheme="minorHAnsi" w:hAnsiTheme="minorHAnsi" w:cs="Arial"/>
          <w:lang w:val="pl-PL"/>
        </w:rPr>
        <w:t xml:space="preserve">Jednocześnie załączam dokumenty/informacje </w:t>
      </w:r>
      <w:r w:rsidRPr="002639E2">
        <w:rPr>
          <w:rFonts w:asciiTheme="minorHAnsi" w:eastAsiaTheme="minorHAnsi" w:hAnsiTheme="minorHAnsi" w:cs="Arial"/>
          <w:i/>
          <w:iCs/>
          <w:sz w:val="18"/>
          <w:szCs w:val="18"/>
          <w:lang w:val="pl-PL"/>
        </w:rPr>
        <w:t>(wymienić poniżej i załączyć do oferty)</w:t>
      </w:r>
      <w:r w:rsidRPr="002639E2">
        <w:rPr>
          <w:rFonts w:asciiTheme="minorHAnsi" w:eastAsiaTheme="minorHAnsi" w:hAnsiTheme="minorHAnsi" w:cs="Arial"/>
          <w:sz w:val="18"/>
          <w:szCs w:val="18"/>
          <w:lang w:val="pl-PL"/>
        </w:rPr>
        <w:t>:</w:t>
      </w:r>
    </w:p>
    <w:p w14:paraId="484EF8A8" w14:textId="77777777" w:rsidR="005E6B89" w:rsidRPr="0056447B" w:rsidRDefault="005E6B89" w:rsidP="005E6B89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56447B">
        <w:rPr>
          <w:rFonts w:asciiTheme="minorHAnsi" w:eastAsiaTheme="minorHAnsi" w:hAnsiTheme="minorHAnsi" w:cs="Arial"/>
          <w:lang w:val="pl-PL"/>
        </w:rPr>
        <w:t>................................................................................................................</w:t>
      </w:r>
      <w:r>
        <w:rPr>
          <w:rFonts w:asciiTheme="minorHAnsi" w:eastAsiaTheme="minorHAnsi" w:hAnsiTheme="minorHAnsi" w:cs="Arial"/>
          <w:lang w:val="pl-PL"/>
        </w:rPr>
        <w:t>....................</w:t>
      </w:r>
    </w:p>
    <w:p w14:paraId="18A61B20" w14:textId="77777777" w:rsidR="005E6B89" w:rsidRPr="0056447B" w:rsidRDefault="005E6B89" w:rsidP="005E6B89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56447B">
        <w:rPr>
          <w:rFonts w:asciiTheme="minorHAnsi" w:eastAsiaTheme="minorHAnsi" w:hAnsiTheme="minorHAnsi" w:cs="Arial"/>
          <w:lang w:val="pl-PL"/>
        </w:rPr>
        <w:t>................................................................................................................</w:t>
      </w:r>
      <w:r>
        <w:rPr>
          <w:rFonts w:asciiTheme="minorHAnsi" w:eastAsiaTheme="minorHAnsi" w:hAnsiTheme="minorHAnsi" w:cs="Arial"/>
          <w:lang w:val="pl-PL"/>
        </w:rPr>
        <w:t>....................</w:t>
      </w:r>
    </w:p>
    <w:p w14:paraId="376B6927" w14:textId="77777777" w:rsidR="005E6B89" w:rsidRDefault="005E6B89" w:rsidP="005E6B89">
      <w:pPr>
        <w:ind w:left="705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56447B">
        <w:rPr>
          <w:rFonts w:asciiTheme="minorHAnsi" w:eastAsiaTheme="minorHAnsi" w:hAnsiTheme="minorHAnsi" w:cs="Arial"/>
          <w:lang w:val="pl-PL"/>
        </w:rPr>
        <w:t xml:space="preserve">potwierdzające, że </w:t>
      </w:r>
      <w:r>
        <w:rPr>
          <w:rFonts w:asciiTheme="minorHAnsi" w:eastAsiaTheme="minorHAnsi" w:hAnsiTheme="minorHAnsi" w:cs="Arial"/>
          <w:lang w:val="pl-PL"/>
        </w:rPr>
        <w:t>przygotowanie oferty w postępowaniu nastąpiło niezależnie od innego wykonawcy należącego do tej samej grupy kapitałowej, oraz że powiązania z wymienionym(i) wykonawcą (</w:t>
      </w:r>
      <w:proofErr w:type="spellStart"/>
      <w:r>
        <w:rPr>
          <w:rFonts w:asciiTheme="minorHAnsi" w:eastAsiaTheme="minorHAnsi" w:hAnsiTheme="minorHAnsi" w:cs="Arial"/>
          <w:lang w:val="pl-PL"/>
        </w:rPr>
        <w:t>ami</w:t>
      </w:r>
      <w:proofErr w:type="spellEnd"/>
      <w:r>
        <w:rPr>
          <w:rFonts w:asciiTheme="minorHAnsi" w:eastAsiaTheme="minorHAnsi" w:hAnsiTheme="minorHAnsi" w:cs="Arial"/>
          <w:lang w:val="pl-PL"/>
        </w:rPr>
        <w:t xml:space="preserve">) nie prowadzą do zakłócenia konkurencji w postępowaniu o udzielenie niniejszego zamówienia. </w:t>
      </w:r>
    </w:p>
    <w:p w14:paraId="2EADBE6F" w14:textId="77777777" w:rsidR="005E6B89" w:rsidRPr="00287645" w:rsidRDefault="005E6B89" w:rsidP="005E6B89">
      <w:pPr>
        <w:spacing w:line="271" w:lineRule="auto"/>
        <w:ind w:left="705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5A6F63D1" w14:textId="77777777" w:rsidR="005E6B89" w:rsidRPr="00287645" w:rsidRDefault="005E6B89" w:rsidP="005E6B89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kwalifikowany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elektroniczny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</w:p>
    <w:p w14:paraId="7E552B4E" w14:textId="77777777" w:rsidR="005E6B89" w:rsidRPr="00287645" w:rsidRDefault="005E6B89" w:rsidP="005E6B89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zaufany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osobisty</w:t>
      </w:r>
      <w:proofErr w:type="spellEnd"/>
    </w:p>
    <w:p w14:paraId="246B3C22" w14:textId="77777777" w:rsidR="005E6B89" w:rsidRDefault="005E6B89" w:rsidP="005E6B89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Wykonawcy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lub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upoważnionej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</w:p>
    <w:p w14:paraId="40EEB44D" w14:textId="77777777" w:rsidR="005E6B89" w:rsidRDefault="005E6B89" w:rsidP="005E6B89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</w:p>
    <w:p w14:paraId="2087C08C" w14:textId="77777777" w:rsidR="005E6B89" w:rsidRPr="00287645" w:rsidRDefault="005E6B89" w:rsidP="005E6B89">
      <w:pPr>
        <w:spacing w:line="271" w:lineRule="auto"/>
        <w:jc w:val="both"/>
        <w:rPr>
          <w:rFonts w:asciiTheme="minorHAnsi" w:hAnsiTheme="minorHAnsi" w:cs="Arial"/>
          <w:sz w:val="20"/>
          <w:szCs w:val="20"/>
          <w:lang w:val="pl-PL"/>
        </w:rPr>
      </w:pPr>
      <w:r w:rsidRPr="00287645">
        <w:rPr>
          <w:rFonts w:asciiTheme="minorHAnsi" w:hAnsiTheme="minorHAnsi" w:cs="Arial"/>
          <w:sz w:val="20"/>
          <w:szCs w:val="20"/>
          <w:lang w:val="pl-PL"/>
        </w:rPr>
        <w:t>Uwaga</w:t>
      </w:r>
    </w:p>
    <w:p w14:paraId="12F274C8" w14:textId="77777777" w:rsidR="005E6B89" w:rsidRPr="00287645" w:rsidRDefault="005E6B89" w:rsidP="005E6B89">
      <w:pPr>
        <w:pStyle w:val="Akapitzlist"/>
        <w:numPr>
          <w:ilvl w:val="0"/>
          <w:numId w:val="37"/>
        </w:numPr>
        <w:jc w:val="both"/>
        <w:rPr>
          <w:rFonts w:asciiTheme="minorHAnsi" w:hAnsiTheme="minorHAnsi" w:cs="Arial"/>
          <w:iCs/>
          <w:sz w:val="20"/>
          <w:szCs w:val="20"/>
          <w:u w:val="single"/>
          <w:lang w:val="pl-PL" w:eastAsia="pl-PL"/>
        </w:rPr>
      </w:pPr>
      <w:r w:rsidRPr="00287645">
        <w:rPr>
          <w:rFonts w:asciiTheme="minorHAnsi" w:hAnsiTheme="minorHAnsi" w:cs="Arial"/>
          <w:sz w:val="20"/>
          <w:szCs w:val="20"/>
          <w:lang w:val="pl-PL"/>
        </w:rPr>
        <w:t>Należy wypełnić pkt 1) albo pkt 2)</w:t>
      </w:r>
    </w:p>
    <w:p w14:paraId="7A76DFCA" w14:textId="77777777" w:rsidR="005E6B89" w:rsidRPr="00287645" w:rsidRDefault="005E6B89" w:rsidP="005E6B89">
      <w:pPr>
        <w:pStyle w:val="Akapitzlist"/>
        <w:numPr>
          <w:ilvl w:val="0"/>
          <w:numId w:val="37"/>
        </w:numPr>
        <w:jc w:val="both"/>
        <w:rPr>
          <w:rFonts w:asciiTheme="minorHAnsi" w:hAnsiTheme="minorHAnsi" w:cs="Arial"/>
          <w:iCs/>
          <w:sz w:val="20"/>
          <w:szCs w:val="20"/>
          <w:u w:val="single"/>
          <w:lang w:val="pl-PL" w:eastAsia="pl-PL"/>
        </w:rPr>
      </w:pPr>
      <w:r w:rsidRPr="00287645">
        <w:rPr>
          <w:rFonts w:asciiTheme="minorHAnsi" w:hAnsiTheme="minorHAnsi" w:cs="Arial"/>
          <w:sz w:val="20"/>
          <w:szCs w:val="20"/>
          <w:lang w:val="pl-PL"/>
        </w:rPr>
        <w:t>W przypadku Wykonawców wspólnie ubiegających się o udzielenie zamówienia składa go każdy z członków konsorcjum lub wspólników spółki cywilnej</w:t>
      </w:r>
      <w:r>
        <w:rPr>
          <w:rFonts w:asciiTheme="minorHAnsi" w:hAnsiTheme="minorHAnsi" w:cs="Arial"/>
          <w:sz w:val="20"/>
          <w:szCs w:val="20"/>
          <w:lang w:val="pl-PL"/>
        </w:rPr>
        <w:t>.</w:t>
      </w:r>
    </w:p>
    <w:sectPr w:rsidR="005E6B89" w:rsidRPr="00287645" w:rsidSect="00CE5E31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98F3F" w14:textId="77777777" w:rsidR="009D43DE" w:rsidRDefault="009D43DE" w:rsidP="00AC1A4B">
      <w:r>
        <w:separator/>
      </w:r>
    </w:p>
  </w:endnote>
  <w:endnote w:type="continuationSeparator" w:id="0">
    <w:p w14:paraId="396C5691" w14:textId="77777777" w:rsidR="009D43DE" w:rsidRDefault="009D43D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67D78" w14:textId="77777777" w:rsidR="009D43DE" w:rsidRDefault="009D43DE" w:rsidP="00AC1A4B">
      <w:r>
        <w:separator/>
      </w:r>
    </w:p>
  </w:footnote>
  <w:footnote w:type="continuationSeparator" w:id="0">
    <w:p w14:paraId="3D905558" w14:textId="77777777" w:rsidR="009D43DE" w:rsidRDefault="009D43DE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1BC688E"/>
    <w:multiLevelType w:val="hybridMultilevel"/>
    <w:tmpl w:val="4042B2DA"/>
    <w:lvl w:ilvl="0" w:tplc="2760134A">
      <w:start w:val="1"/>
      <w:numFmt w:val="decimal"/>
      <w:lvlText w:val="%1."/>
      <w:lvlJc w:val="left"/>
      <w:pPr>
        <w:ind w:left="50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1840A7"/>
    <w:multiLevelType w:val="hybridMultilevel"/>
    <w:tmpl w:val="06344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331204C6"/>
    <w:multiLevelType w:val="hybridMultilevel"/>
    <w:tmpl w:val="C4A0D2C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7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3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6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7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8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9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3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6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81004613">
    <w:abstractNumId w:val="52"/>
  </w:num>
  <w:num w:numId="2" w16cid:durableId="928345704">
    <w:abstractNumId w:val="42"/>
  </w:num>
  <w:num w:numId="3" w16cid:durableId="1472282918">
    <w:abstractNumId w:val="43"/>
  </w:num>
  <w:num w:numId="4" w16cid:durableId="154106004">
    <w:abstractNumId w:val="22"/>
  </w:num>
  <w:num w:numId="5" w16cid:durableId="1705405930">
    <w:abstractNumId w:val="51"/>
  </w:num>
  <w:num w:numId="6" w16cid:durableId="1349915679">
    <w:abstractNumId w:val="18"/>
  </w:num>
  <w:num w:numId="7" w16cid:durableId="1016538205">
    <w:abstractNumId w:val="24"/>
  </w:num>
  <w:num w:numId="8" w16cid:durableId="20791292">
    <w:abstractNumId w:val="39"/>
  </w:num>
  <w:num w:numId="9" w16cid:durableId="1459452149">
    <w:abstractNumId w:val="37"/>
  </w:num>
  <w:num w:numId="10" w16cid:durableId="1934513010">
    <w:abstractNumId w:val="38"/>
  </w:num>
  <w:num w:numId="11" w16cid:durableId="1202285732">
    <w:abstractNumId w:val="48"/>
  </w:num>
  <w:num w:numId="12" w16cid:durableId="1984844084">
    <w:abstractNumId w:val="35"/>
  </w:num>
  <w:num w:numId="13" w16cid:durableId="2056392453">
    <w:abstractNumId w:val="44"/>
  </w:num>
  <w:num w:numId="14" w16cid:durableId="1053191479">
    <w:abstractNumId w:val="46"/>
  </w:num>
  <w:num w:numId="15" w16cid:durableId="158737789">
    <w:abstractNumId w:val="45"/>
  </w:num>
  <w:num w:numId="16" w16cid:durableId="1903904765">
    <w:abstractNumId w:val="27"/>
  </w:num>
  <w:num w:numId="17" w16cid:durableId="1468204758">
    <w:abstractNumId w:val="40"/>
  </w:num>
  <w:num w:numId="18" w16cid:durableId="1624920455">
    <w:abstractNumId w:val="47"/>
  </w:num>
  <w:num w:numId="19" w16cid:durableId="1167481740">
    <w:abstractNumId w:val="54"/>
  </w:num>
  <w:num w:numId="20" w16cid:durableId="1533228320">
    <w:abstractNumId w:val="31"/>
  </w:num>
  <w:num w:numId="21" w16cid:durableId="2051562974">
    <w:abstractNumId w:val="55"/>
  </w:num>
  <w:num w:numId="22" w16cid:durableId="1338268741">
    <w:abstractNumId w:val="17"/>
  </w:num>
  <w:num w:numId="23" w16cid:durableId="1279095934">
    <w:abstractNumId w:val="50"/>
  </w:num>
  <w:num w:numId="24" w16cid:durableId="857352673">
    <w:abstractNumId w:val="41"/>
  </w:num>
  <w:num w:numId="25" w16cid:durableId="47580263">
    <w:abstractNumId w:val="29"/>
  </w:num>
  <w:num w:numId="26" w16cid:durableId="1451164374">
    <w:abstractNumId w:val="32"/>
  </w:num>
  <w:num w:numId="27" w16cid:durableId="1557276745">
    <w:abstractNumId w:val="57"/>
  </w:num>
  <w:num w:numId="28" w16cid:durableId="1819809843">
    <w:abstractNumId w:val="25"/>
  </w:num>
  <w:num w:numId="29" w16cid:durableId="1910992196">
    <w:abstractNumId w:val="53"/>
  </w:num>
  <w:num w:numId="30" w16cid:durableId="2111120270">
    <w:abstractNumId w:val="36"/>
  </w:num>
  <w:num w:numId="31" w16cid:durableId="1973289926">
    <w:abstractNumId w:val="56"/>
  </w:num>
  <w:num w:numId="32" w16cid:durableId="74210373">
    <w:abstractNumId w:val="49"/>
  </w:num>
  <w:num w:numId="33" w16cid:durableId="761147311">
    <w:abstractNumId w:val="34"/>
  </w:num>
  <w:num w:numId="34" w16cid:durableId="1866407973">
    <w:abstractNumId w:val="21"/>
  </w:num>
  <w:num w:numId="35" w16cid:durableId="2123450474">
    <w:abstractNumId w:val="19"/>
  </w:num>
  <w:num w:numId="36" w16cid:durableId="565265674">
    <w:abstractNumId w:val="33"/>
  </w:num>
  <w:num w:numId="37" w16cid:durableId="1233388299">
    <w:abstractNumId w:val="26"/>
  </w:num>
  <w:num w:numId="38" w16cid:durableId="329211728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25"/>
    <w:rsid w:val="00003D7B"/>
    <w:rsid w:val="00004C63"/>
    <w:rsid w:val="00007345"/>
    <w:rsid w:val="000210DD"/>
    <w:rsid w:val="0002205F"/>
    <w:rsid w:val="00024413"/>
    <w:rsid w:val="00033C13"/>
    <w:rsid w:val="0003731D"/>
    <w:rsid w:val="00042D20"/>
    <w:rsid w:val="0004511B"/>
    <w:rsid w:val="000518F2"/>
    <w:rsid w:val="0005257D"/>
    <w:rsid w:val="000543C5"/>
    <w:rsid w:val="00061448"/>
    <w:rsid w:val="0007624C"/>
    <w:rsid w:val="00081DD2"/>
    <w:rsid w:val="000850C2"/>
    <w:rsid w:val="000879B8"/>
    <w:rsid w:val="00096CD5"/>
    <w:rsid w:val="00097572"/>
    <w:rsid w:val="000A0A2F"/>
    <w:rsid w:val="000A3371"/>
    <w:rsid w:val="000A687F"/>
    <w:rsid w:val="000B02C2"/>
    <w:rsid w:val="000B3000"/>
    <w:rsid w:val="000B3FFC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5A9B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68D"/>
    <w:rsid w:val="001777C8"/>
    <w:rsid w:val="00177EE4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16C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D302D"/>
    <w:rsid w:val="001E12D2"/>
    <w:rsid w:val="001E1620"/>
    <w:rsid w:val="001E1A60"/>
    <w:rsid w:val="001E44B3"/>
    <w:rsid w:val="001E6CE8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39E2"/>
    <w:rsid w:val="0026671C"/>
    <w:rsid w:val="002676F2"/>
    <w:rsid w:val="00275936"/>
    <w:rsid w:val="002761F8"/>
    <w:rsid w:val="002803A4"/>
    <w:rsid w:val="00287645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0681"/>
    <w:rsid w:val="002B5FE5"/>
    <w:rsid w:val="002B6174"/>
    <w:rsid w:val="002B63AA"/>
    <w:rsid w:val="002C2013"/>
    <w:rsid w:val="002C21DF"/>
    <w:rsid w:val="002D2663"/>
    <w:rsid w:val="002D4FAE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097"/>
    <w:rsid w:val="0036314E"/>
    <w:rsid w:val="003712B3"/>
    <w:rsid w:val="00374748"/>
    <w:rsid w:val="00376C10"/>
    <w:rsid w:val="00380A42"/>
    <w:rsid w:val="00383084"/>
    <w:rsid w:val="00386B8A"/>
    <w:rsid w:val="0039290F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64FA6"/>
    <w:rsid w:val="0046752A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0800"/>
    <w:rsid w:val="004A239F"/>
    <w:rsid w:val="004A2A3F"/>
    <w:rsid w:val="004B1B51"/>
    <w:rsid w:val="004B412D"/>
    <w:rsid w:val="004B4E2D"/>
    <w:rsid w:val="004B7BA6"/>
    <w:rsid w:val="004B7C75"/>
    <w:rsid w:val="004C454B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43DD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3087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22A5"/>
    <w:rsid w:val="0056447B"/>
    <w:rsid w:val="00566846"/>
    <w:rsid w:val="00567EBC"/>
    <w:rsid w:val="00572720"/>
    <w:rsid w:val="0057336B"/>
    <w:rsid w:val="005772D8"/>
    <w:rsid w:val="005776CA"/>
    <w:rsid w:val="00580263"/>
    <w:rsid w:val="005831DC"/>
    <w:rsid w:val="00584213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6B89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1789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171E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36BB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237C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1B"/>
    <w:rsid w:val="007E6EA9"/>
    <w:rsid w:val="007E706F"/>
    <w:rsid w:val="007E7130"/>
    <w:rsid w:val="007F271D"/>
    <w:rsid w:val="007F3892"/>
    <w:rsid w:val="007F4533"/>
    <w:rsid w:val="007F4954"/>
    <w:rsid w:val="007F5A5B"/>
    <w:rsid w:val="007F732D"/>
    <w:rsid w:val="007F7AC1"/>
    <w:rsid w:val="0080214E"/>
    <w:rsid w:val="008048BE"/>
    <w:rsid w:val="0080776B"/>
    <w:rsid w:val="00810052"/>
    <w:rsid w:val="00810851"/>
    <w:rsid w:val="008142D8"/>
    <w:rsid w:val="00816FDD"/>
    <w:rsid w:val="00822EFD"/>
    <w:rsid w:val="00831112"/>
    <w:rsid w:val="00834B2F"/>
    <w:rsid w:val="00835948"/>
    <w:rsid w:val="008365BB"/>
    <w:rsid w:val="008415CB"/>
    <w:rsid w:val="008453B4"/>
    <w:rsid w:val="0085309B"/>
    <w:rsid w:val="008543F8"/>
    <w:rsid w:val="00863F2F"/>
    <w:rsid w:val="00870385"/>
    <w:rsid w:val="008706E2"/>
    <w:rsid w:val="00875D96"/>
    <w:rsid w:val="00877524"/>
    <w:rsid w:val="00883D91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581E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624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43DE"/>
    <w:rsid w:val="009D56EB"/>
    <w:rsid w:val="009D7018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47AD"/>
    <w:rsid w:val="00A45003"/>
    <w:rsid w:val="00A46220"/>
    <w:rsid w:val="00A5110F"/>
    <w:rsid w:val="00A54CFA"/>
    <w:rsid w:val="00A57B18"/>
    <w:rsid w:val="00A654C3"/>
    <w:rsid w:val="00A72283"/>
    <w:rsid w:val="00A73CB1"/>
    <w:rsid w:val="00A760E8"/>
    <w:rsid w:val="00A80B78"/>
    <w:rsid w:val="00A82F61"/>
    <w:rsid w:val="00A86A97"/>
    <w:rsid w:val="00A87E96"/>
    <w:rsid w:val="00A91090"/>
    <w:rsid w:val="00A938D7"/>
    <w:rsid w:val="00A942F8"/>
    <w:rsid w:val="00A96953"/>
    <w:rsid w:val="00AA0318"/>
    <w:rsid w:val="00AA0750"/>
    <w:rsid w:val="00AA25AC"/>
    <w:rsid w:val="00AA3052"/>
    <w:rsid w:val="00AA4C31"/>
    <w:rsid w:val="00AA6E61"/>
    <w:rsid w:val="00AB3780"/>
    <w:rsid w:val="00AB3CA3"/>
    <w:rsid w:val="00AB4A0A"/>
    <w:rsid w:val="00AB5056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09DE"/>
    <w:rsid w:val="00B33F6A"/>
    <w:rsid w:val="00B346FA"/>
    <w:rsid w:val="00B35634"/>
    <w:rsid w:val="00B4070E"/>
    <w:rsid w:val="00B407E4"/>
    <w:rsid w:val="00B42E1F"/>
    <w:rsid w:val="00B432B6"/>
    <w:rsid w:val="00B51CEA"/>
    <w:rsid w:val="00B532C0"/>
    <w:rsid w:val="00B56E4B"/>
    <w:rsid w:val="00B614C2"/>
    <w:rsid w:val="00B6652B"/>
    <w:rsid w:val="00B66763"/>
    <w:rsid w:val="00B7142D"/>
    <w:rsid w:val="00B86934"/>
    <w:rsid w:val="00B93527"/>
    <w:rsid w:val="00B94DE2"/>
    <w:rsid w:val="00BA0CA8"/>
    <w:rsid w:val="00BA5221"/>
    <w:rsid w:val="00BA6D6F"/>
    <w:rsid w:val="00BA6EA5"/>
    <w:rsid w:val="00BB6FF9"/>
    <w:rsid w:val="00BC3520"/>
    <w:rsid w:val="00BC3774"/>
    <w:rsid w:val="00BC4D56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97225"/>
    <w:rsid w:val="00CB0645"/>
    <w:rsid w:val="00CB20B6"/>
    <w:rsid w:val="00CB233F"/>
    <w:rsid w:val="00CB607A"/>
    <w:rsid w:val="00CC06CB"/>
    <w:rsid w:val="00CC1A49"/>
    <w:rsid w:val="00CD3467"/>
    <w:rsid w:val="00CD3A0D"/>
    <w:rsid w:val="00CE0112"/>
    <w:rsid w:val="00CE5E31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7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1861"/>
    <w:rsid w:val="00DB2896"/>
    <w:rsid w:val="00DB58C2"/>
    <w:rsid w:val="00DB6512"/>
    <w:rsid w:val="00DC13B8"/>
    <w:rsid w:val="00DC1CC9"/>
    <w:rsid w:val="00DC3AD5"/>
    <w:rsid w:val="00DD48BB"/>
    <w:rsid w:val="00DD7798"/>
    <w:rsid w:val="00DD7D43"/>
    <w:rsid w:val="00DE17E8"/>
    <w:rsid w:val="00DE2C1C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78E3"/>
    <w:rsid w:val="00E0013B"/>
    <w:rsid w:val="00E0043D"/>
    <w:rsid w:val="00E0151B"/>
    <w:rsid w:val="00E02093"/>
    <w:rsid w:val="00E0377C"/>
    <w:rsid w:val="00E10DFD"/>
    <w:rsid w:val="00E2323C"/>
    <w:rsid w:val="00E23A00"/>
    <w:rsid w:val="00E27721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38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A7757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37D1"/>
    <w:rsid w:val="00EF32F0"/>
    <w:rsid w:val="00F0174B"/>
    <w:rsid w:val="00F07FD5"/>
    <w:rsid w:val="00F11EC5"/>
    <w:rsid w:val="00F137C7"/>
    <w:rsid w:val="00F17D3B"/>
    <w:rsid w:val="00F21140"/>
    <w:rsid w:val="00F317E5"/>
    <w:rsid w:val="00F33725"/>
    <w:rsid w:val="00F33898"/>
    <w:rsid w:val="00F341E4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65565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4F65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A599C-685A-49AB-8C3E-D0357445E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Magdalena Herman-Więckowska</cp:lastModifiedBy>
  <cp:revision>3</cp:revision>
  <cp:lastPrinted>2022-07-15T11:52:00Z</cp:lastPrinted>
  <dcterms:created xsi:type="dcterms:W3CDTF">2025-11-26T14:09:00Z</dcterms:created>
  <dcterms:modified xsi:type="dcterms:W3CDTF">2026-01-15T11:58:00Z</dcterms:modified>
</cp:coreProperties>
</file>